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9413" w14:textId="2C2FCB08" w:rsidR="00E7799D" w:rsidRPr="006B1F21" w:rsidRDefault="00DB3D02" w:rsidP="00B63DCA">
      <w:pPr>
        <w:keepNext/>
        <w:pageBreakBefore/>
        <w:suppressAutoHyphens/>
        <w:ind w:left="0" w:firstLine="0"/>
        <w:jc w:val="right"/>
        <w:outlineLvl w:val="6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Załącznik nr</w:t>
      </w:r>
      <w:r w:rsidR="00BE4219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</w:t>
      </w:r>
      <w:r w:rsidR="00500263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3</w:t>
      </w:r>
      <w:r w:rsidR="00E7799D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do </w:t>
      </w:r>
      <w:r w:rsidR="008A3100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410FF3" w:rsidRPr="006B1F21" w14:paraId="7EC17B68" w14:textId="77777777" w:rsidTr="00CF4988">
        <w:tc>
          <w:tcPr>
            <w:tcW w:w="4605" w:type="dxa"/>
          </w:tcPr>
          <w:p w14:paraId="4FD2916A" w14:textId="77777777" w:rsidR="00410FF3" w:rsidRPr="006B1F21" w:rsidRDefault="00410FF3" w:rsidP="00410FF3">
            <w:pPr>
              <w:suppressAutoHyphens/>
              <w:spacing w:after="120"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410FF3" w:rsidRPr="006B1F21" w:rsidRDefault="00410FF3" w:rsidP="00410FF3">
            <w:pPr>
              <w:suppressAutoHyphens/>
              <w:spacing w:before="120" w:after="120"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(pełna nazwa/firma, adres, w zależności od podmiotu NIP/PESEL, KRS/CEiDG)</w:t>
            </w:r>
          </w:p>
          <w:p w14:paraId="3759312E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396C37CA" w14:textId="77777777" w:rsidR="00410FF3" w:rsidRPr="006B1F21" w:rsidRDefault="00410FF3" w:rsidP="00410FF3">
            <w:pPr>
              <w:suppressAutoHyphens/>
              <w:spacing w:before="120"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(imię, nazwisko, stanowisko/podstawa do reprezentacji)</w:t>
            </w:r>
          </w:p>
        </w:tc>
      </w:tr>
    </w:tbl>
    <w:p w14:paraId="5FA83D7D" w14:textId="77777777" w:rsidR="00E7799D" w:rsidRPr="006B1F21" w:rsidRDefault="00E7799D" w:rsidP="00E7799D">
      <w:pPr>
        <w:suppressAutoHyphens/>
        <w:ind w:left="0" w:right="-2" w:firstLine="0"/>
        <w:rPr>
          <w:rFonts w:ascii="Calibri Light" w:eastAsia="Times New Roman" w:hAnsi="Calibri Light" w:cs="Calibri Light"/>
          <w:i/>
          <w:kern w:val="1"/>
          <w:sz w:val="16"/>
          <w:szCs w:val="20"/>
          <w:lang w:eastAsia="ar-SA"/>
        </w:rPr>
      </w:pPr>
    </w:p>
    <w:p w14:paraId="7C664589" w14:textId="09C9E6AE" w:rsidR="00E7799D" w:rsidRPr="006B1F21" w:rsidRDefault="00ED1A25" w:rsidP="00AC2CDF">
      <w:pPr>
        <w:suppressAutoHyphens/>
        <w:spacing w:before="240" w:after="240"/>
        <w:ind w:left="0" w:firstLine="0"/>
        <w:jc w:val="center"/>
        <w:rPr>
          <w:rFonts w:ascii="Calibri Light" w:eastAsia="Times New Roman" w:hAnsi="Calibri Light" w:cs="Calibri Light"/>
          <w:b/>
          <w:smallCaps/>
          <w:spacing w:val="20"/>
          <w:kern w:val="28"/>
          <w:sz w:val="32"/>
          <w:szCs w:val="32"/>
          <w:lang w:eastAsia="ar-SA"/>
        </w:rPr>
      </w:pPr>
      <w:r w:rsidRPr="006B1F21">
        <w:rPr>
          <w:rFonts w:ascii="Calibri Light" w:eastAsia="Times New Roman" w:hAnsi="Calibri Light" w:cs="Calibri Light"/>
          <w:b/>
          <w:smallCaps/>
          <w:spacing w:val="20"/>
          <w:kern w:val="28"/>
          <w:sz w:val="32"/>
          <w:szCs w:val="32"/>
          <w:lang w:eastAsia="ar-SA"/>
        </w:rPr>
        <w:t>Formularz ofertowy</w:t>
      </w:r>
    </w:p>
    <w:p w14:paraId="166E33D0" w14:textId="228EE90D" w:rsidR="00E7799D" w:rsidRDefault="004E0F2E" w:rsidP="005E5821">
      <w:pPr>
        <w:suppressAutoHyphens/>
        <w:spacing w:before="120" w:after="120"/>
        <w:ind w:left="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Nawiązując do </w:t>
      </w:r>
      <w:r w:rsidR="00BE4219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postępowania o udzielenie zamówienia publicznego w trybie podstawowym bez negocjacji </w:t>
      </w:r>
      <w:r w:rsidR="005E5055">
        <w:rPr>
          <w:rFonts w:ascii="Calibri Light" w:eastAsia="Times New Roman" w:hAnsi="Calibri Light" w:cs="Calibri Light"/>
          <w:kern w:val="1"/>
          <w:sz w:val="22"/>
          <w:lang w:eastAsia="ar-SA"/>
        </w:rPr>
        <w:br/>
      </w:r>
      <w:r w:rsidR="004B522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pn.</w:t>
      </w:r>
      <w:r w:rsidR="00B842A0">
        <w:rPr>
          <w:rFonts w:ascii="Calibri Light" w:eastAsia="Times New Roman" w:hAnsi="Calibri Light" w:cs="Calibri Light"/>
          <w:kern w:val="1"/>
          <w:sz w:val="22"/>
          <w:lang w:eastAsia="ar-SA"/>
        </w:rPr>
        <w:t>: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DD0E86" w:rsidRPr="006B1F21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 xml:space="preserve">Dostawa </w:t>
      </w:r>
      <w:r w:rsidR="00E01FE8" w:rsidRPr="006B1F21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 xml:space="preserve">sprzętu </w:t>
      </w:r>
      <w:r w:rsidR="00B842A0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 xml:space="preserve">i oprogramowania </w:t>
      </w:r>
      <w:r w:rsidR="00E01FE8" w:rsidRPr="006B1F21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>informatycznego</w:t>
      </w:r>
      <w:r w:rsidR="005E5055" w:rsidRPr="005E505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5E5055" w:rsidRPr="005E505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w ramach projektu „</w:t>
      </w:r>
      <w:r w:rsidR="005E5055" w:rsidRPr="005E5055">
        <w:rPr>
          <w:rFonts w:ascii="Calibri Light" w:eastAsia="Times New Roman" w:hAnsi="Calibri Light" w:cs="Calibri Light"/>
          <w:b/>
          <w:bCs/>
          <w:sz w:val="22"/>
        </w:rPr>
        <w:t>Cyberbezpieczna Gmina”</w:t>
      </w:r>
      <w:r w:rsidR="005E505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, </w:t>
      </w:r>
      <w:r w:rsidR="005E5055">
        <w:rPr>
          <w:rFonts w:ascii="Calibri Light" w:eastAsia="Times New Roman" w:hAnsi="Calibri Light" w:cs="Calibri Light"/>
          <w:kern w:val="1"/>
          <w:sz w:val="22"/>
          <w:lang w:eastAsia="ar-SA"/>
        </w:rPr>
        <w:br/>
      </w:r>
      <w:r w:rsidR="00B842A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nr </w:t>
      </w:r>
      <w:r w:rsidR="00B842A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referencyjny </w:t>
      </w:r>
      <w:r w:rsidR="005E5055" w:rsidRPr="005E505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ZP.271.1</w:t>
      </w:r>
      <w:r w:rsidR="00DF6FCF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7</w:t>
      </w:r>
      <w:r w:rsidR="005E5055" w:rsidRPr="005E505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.2025.ROR-IT</w:t>
      </w:r>
      <w:r w:rsidR="00B842A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, </w:t>
      </w:r>
      <w:r w:rsidR="00B842A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bookmarkStart w:id="0" w:name="_Hlk160015401"/>
      <w:r w:rsidR="005E5821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finansowanego ze </w:t>
      </w:r>
      <w:r w:rsidR="005E582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środków </w:t>
      </w:r>
      <w:r w:rsidR="006B1F2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Funduszy Europejskich na Rozwój Cyfrowy (FERC) 2021-2027 Priorytet II „Zaawansowane usługi cyfrowe” Działanie 2.2 „Wzmocnienie krajowego systemu cyberbezpieczeństwa”</w:t>
      </w:r>
      <w:bookmarkEnd w:id="0"/>
      <w:r w:rsidR="005E582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, </w:t>
      </w:r>
      <w:r w:rsidR="0091515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o</w:t>
      </w:r>
      <w:r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ferujemy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wykonanie zamówienia na następujących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warunkach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1CC676F9" w14:textId="2C3BE007" w:rsidR="00A10D04" w:rsidRPr="006B1F21" w:rsidRDefault="00A10D04" w:rsidP="00F71BA3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Cena</w:t>
      </w:r>
      <w:r w:rsidRPr="006B1F21">
        <w:rPr>
          <w:rFonts w:ascii="Calibri Light" w:eastAsia="Times New Roman" w:hAnsi="Calibri Light" w:cs="Calibri Light"/>
          <w:b/>
          <w:kern w:val="1"/>
          <w:sz w:val="22"/>
          <w:lang w:eastAsia="ar-SA"/>
        </w:rPr>
        <w:t xml:space="preserve"> </w:t>
      </w:r>
      <w:r w:rsidR="005207B6" w:rsidRPr="006B1F21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 xml:space="preserve">oferty </w:t>
      </w:r>
      <w:r w:rsidR="000A2C08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w</w:t>
      </w:r>
      <w:r w:rsidR="005207B6" w:rsidRPr="006B1F21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 xml:space="preserve"> złotych polskich</w:t>
      </w:r>
    </w:p>
    <w:p w14:paraId="04CF0215" w14:textId="22C415C3" w:rsidR="00E7799D" w:rsidRPr="006B1F21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Oferujemy wykonanie przedmiotu zamówienia </w:t>
      </w:r>
      <w:r w:rsidR="00944B4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zgodnie z Opisem Przedmiotu Zamówienia stanowiącym integralną część oferty za:</w:t>
      </w:r>
    </w:p>
    <w:p w14:paraId="0FA1C2CC" w14:textId="77777777" w:rsidR="00AC6D99" w:rsidRPr="006B1F21" w:rsidRDefault="00AC6D99" w:rsidP="00AC6D99">
      <w:pPr>
        <w:suppressAutoHyphens/>
        <w:spacing w:before="120" w:after="120"/>
        <w:ind w:left="114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bookmarkStart w:id="1" w:name="_Hlk74835623"/>
      <w:bookmarkStart w:id="2" w:name="_Hlk74835638"/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cena brutto oferty: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 zł</w:t>
      </w:r>
    </w:p>
    <w:p w14:paraId="4BBAB326" w14:textId="77777777" w:rsidR="00AC6D99" w:rsidRPr="006B1F21" w:rsidRDefault="00AC6D99" w:rsidP="00AC6D99">
      <w:pPr>
        <w:suppressAutoHyphens/>
        <w:spacing w:before="120" w:after="120"/>
        <w:ind w:left="114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słownie: 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.........................................................................</w:t>
      </w:r>
    </w:p>
    <w:bookmarkEnd w:id="1"/>
    <w:p w14:paraId="23BB0CFF" w14:textId="7F87EBFF" w:rsidR="00A04207" w:rsidRDefault="00A04207" w:rsidP="00F71BA3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Formularz cenowy</w:t>
      </w:r>
    </w:p>
    <w:tbl>
      <w:tblPr>
        <w:tblStyle w:val="Tabela-Siatka"/>
        <w:tblW w:w="9639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134"/>
        <w:gridCol w:w="708"/>
        <w:gridCol w:w="1134"/>
        <w:gridCol w:w="1134"/>
        <w:gridCol w:w="1134"/>
      </w:tblGrid>
      <w:tr w:rsidR="00B63DCA" w:rsidRPr="006B1F21" w14:paraId="141717AA" w14:textId="77777777" w:rsidTr="005E26A0">
        <w:tc>
          <w:tcPr>
            <w:tcW w:w="426" w:type="dxa"/>
            <w:shd w:val="clear" w:color="auto" w:fill="808080" w:themeFill="background1" w:themeFillShade="80"/>
            <w:vAlign w:val="center"/>
          </w:tcPr>
          <w:bookmarkEnd w:id="2"/>
          <w:p w14:paraId="4DCBC3F0" w14:textId="77777777" w:rsidR="00B63DCA" w:rsidRPr="006B1F21" w:rsidRDefault="00B63DCA" w:rsidP="005E26A0">
            <w:pPr>
              <w:pStyle w:val="Bezodstpw"/>
              <w:spacing w:before="40" w:after="40"/>
              <w:ind w:left="-4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Lp.</w:t>
            </w: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1D28A389" w14:textId="77777777" w:rsidR="00B63DCA" w:rsidRPr="006B1F21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B166DFA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Cena netto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[zł]</w:t>
            </w:r>
          </w:p>
        </w:tc>
        <w:tc>
          <w:tcPr>
            <w:tcW w:w="708" w:type="dxa"/>
            <w:shd w:val="clear" w:color="auto" w:fill="808080" w:themeFill="background1" w:themeFillShade="80"/>
            <w:vAlign w:val="center"/>
          </w:tcPr>
          <w:p w14:paraId="6685D3EE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Ilość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[szt.]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7202F92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Wartość netto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[zł]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68CDD345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Podatek VAT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[zł]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B2EF919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>Wartość  brutto [zł]</w:t>
            </w:r>
          </w:p>
        </w:tc>
      </w:tr>
      <w:tr w:rsidR="00B63DCA" w:rsidRPr="006B1F21" w14:paraId="401511A8" w14:textId="77777777" w:rsidTr="005E26A0">
        <w:trPr>
          <w:trHeight w:val="300"/>
        </w:trPr>
        <w:tc>
          <w:tcPr>
            <w:tcW w:w="426" w:type="dxa"/>
            <w:vAlign w:val="center"/>
          </w:tcPr>
          <w:p w14:paraId="54F39798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200B7CF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bCs/>
                <w:color w:val="000000" w:themeColor="text1"/>
                <w:spacing w:val="-6"/>
                <w:lang w:bidi="en-US"/>
              </w:rPr>
            </w:pPr>
            <w:r w:rsidRPr="006B1F21">
              <w:rPr>
                <w:rFonts w:ascii="Calibri Light" w:hAnsi="Calibri Light" w:cs="Calibri Light"/>
                <w:bCs/>
              </w:rPr>
              <w:t>Serwer</w:t>
            </w:r>
          </w:p>
        </w:tc>
        <w:tc>
          <w:tcPr>
            <w:tcW w:w="1134" w:type="dxa"/>
            <w:vAlign w:val="center"/>
          </w:tcPr>
          <w:p w14:paraId="73C59B91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7EEDFE5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2</w:t>
            </w:r>
          </w:p>
        </w:tc>
        <w:tc>
          <w:tcPr>
            <w:tcW w:w="1134" w:type="dxa"/>
            <w:vAlign w:val="center"/>
          </w:tcPr>
          <w:p w14:paraId="0B432268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98B9852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B5F3F87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B63DCA" w:rsidRPr="006B1F21" w14:paraId="794B553E" w14:textId="77777777" w:rsidTr="005E26A0">
        <w:trPr>
          <w:trHeight w:val="300"/>
        </w:trPr>
        <w:tc>
          <w:tcPr>
            <w:tcW w:w="426" w:type="dxa"/>
            <w:vAlign w:val="center"/>
          </w:tcPr>
          <w:p w14:paraId="681973A4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337652B0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Macierz dyskowa</w:t>
            </w:r>
          </w:p>
        </w:tc>
        <w:tc>
          <w:tcPr>
            <w:tcW w:w="1134" w:type="dxa"/>
            <w:vAlign w:val="center"/>
          </w:tcPr>
          <w:p w14:paraId="5D4F0A4B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3C4ACFB7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 w:rsidRPr="006B1F21"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1D0F6B9C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73A00820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5D64A644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B63DCA" w:rsidRPr="006B1F21" w14:paraId="2FF40D40" w14:textId="77777777" w:rsidTr="005E26A0">
        <w:trPr>
          <w:trHeight w:val="84"/>
        </w:trPr>
        <w:tc>
          <w:tcPr>
            <w:tcW w:w="426" w:type="dxa"/>
            <w:vAlign w:val="center"/>
          </w:tcPr>
          <w:p w14:paraId="5A1223DB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04F67DFA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410FF3">
              <w:rPr>
                <w:rFonts w:ascii="Calibri Light" w:hAnsi="Calibri Light" w:cs="Calibri Light"/>
                <w:iCs/>
              </w:rPr>
              <w:t xml:space="preserve">Rozbudowa </w:t>
            </w:r>
            <w:r>
              <w:rPr>
                <w:rFonts w:ascii="Calibri Light" w:hAnsi="Calibri Light" w:cs="Calibri Light"/>
                <w:iCs/>
              </w:rPr>
              <w:t>systemu backup</w:t>
            </w:r>
          </w:p>
        </w:tc>
        <w:tc>
          <w:tcPr>
            <w:tcW w:w="1134" w:type="dxa"/>
            <w:vAlign w:val="center"/>
          </w:tcPr>
          <w:p w14:paraId="7F4B8522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0F3F54BA" w14:textId="29EF9585" w:rsidR="00B63DCA" w:rsidRPr="006B1F21" w:rsidRDefault="00C9742F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0BA2224A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60A25A1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E528CE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B63DCA" w:rsidRPr="006B1F21" w14:paraId="58329A04" w14:textId="77777777" w:rsidTr="005E26A0">
        <w:trPr>
          <w:trHeight w:val="84"/>
        </w:trPr>
        <w:tc>
          <w:tcPr>
            <w:tcW w:w="426" w:type="dxa"/>
            <w:vAlign w:val="center"/>
          </w:tcPr>
          <w:p w14:paraId="780DCF0A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44CCA0A1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Przełącznik zarządzalny</w:t>
            </w:r>
          </w:p>
        </w:tc>
        <w:tc>
          <w:tcPr>
            <w:tcW w:w="1134" w:type="dxa"/>
            <w:vAlign w:val="center"/>
          </w:tcPr>
          <w:p w14:paraId="793B0CD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69687177" w14:textId="4C277C72" w:rsidR="00B63DCA" w:rsidRPr="006B1F21" w:rsidRDefault="00C9742F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3</w:t>
            </w:r>
          </w:p>
        </w:tc>
        <w:tc>
          <w:tcPr>
            <w:tcW w:w="1134" w:type="dxa"/>
            <w:vAlign w:val="center"/>
          </w:tcPr>
          <w:p w14:paraId="66D5C8A8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327FBA7C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921FEA3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084CC4FD" w14:textId="77777777" w:rsidTr="005E26A0">
        <w:trPr>
          <w:trHeight w:val="84"/>
        </w:trPr>
        <w:tc>
          <w:tcPr>
            <w:tcW w:w="426" w:type="dxa"/>
            <w:vAlign w:val="center"/>
          </w:tcPr>
          <w:p w14:paraId="414E3296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6FF76BE5" w14:textId="7978DAAE" w:rsidR="00C9742F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410FF3">
              <w:rPr>
                <w:rFonts w:ascii="Calibri Light" w:hAnsi="Calibri Light" w:cs="Calibri Light"/>
                <w:iCs/>
              </w:rPr>
              <w:t>Rozbudowa systemu ochrony urządzeń</w:t>
            </w:r>
          </w:p>
        </w:tc>
        <w:tc>
          <w:tcPr>
            <w:tcW w:w="1134" w:type="dxa"/>
            <w:vAlign w:val="center"/>
          </w:tcPr>
          <w:p w14:paraId="01F3345E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6A2CBD82" w14:textId="2C6A2F89" w:rsidR="00C9742F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516F0962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BC7C75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A36830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7F2CF610" w14:textId="77777777" w:rsidTr="005E26A0">
        <w:trPr>
          <w:trHeight w:val="84"/>
        </w:trPr>
        <w:tc>
          <w:tcPr>
            <w:tcW w:w="426" w:type="dxa"/>
            <w:vAlign w:val="center"/>
          </w:tcPr>
          <w:p w14:paraId="76C3D451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51B51951" w14:textId="24C7321B" w:rsidR="00C9742F" w:rsidRPr="00410FF3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System DLP</w:t>
            </w:r>
          </w:p>
        </w:tc>
        <w:tc>
          <w:tcPr>
            <w:tcW w:w="1134" w:type="dxa"/>
            <w:vAlign w:val="center"/>
          </w:tcPr>
          <w:p w14:paraId="2B9923CD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2CFF2E1D" w14:textId="08D9FD12" w:rsidR="00C9742F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5498E2AE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083D0661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82A708F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57408711" w14:textId="77777777" w:rsidTr="005E26A0">
        <w:trPr>
          <w:trHeight w:val="84"/>
        </w:trPr>
        <w:tc>
          <w:tcPr>
            <w:tcW w:w="426" w:type="dxa"/>
            <w:vAlign w:val="center"/>
          </w:tcPr>
          <w:p w14:paraId="1D78A7D6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38CB8BF1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6F2E5C">
              <w:rPr>
                <w:rFonts w:ascii="Calibri Light" w:hAnsi="Calibri Light" w:cs="Calibri Light"/>
                <w:iCs/>
              </w:rPr>
              <w:t>Wdrożenie 802.1x EAP-TLS</w:t>
            </w:r>
          </w:p>
        </w:tc>
        <w:tc>
          <w:tcPr>
            <w:tcW w:w="1134" w:type="dxa"/>
            <w:vAlign w:val="center"/>
          </w:tcPr>
          <w:p w14:paraId="73C4762A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52F60C6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444617CB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500B9AD1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83F161F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0374C4E4" w14:textId="77777777" w:rsidTr="005E26A0">
        <w:trPr>
          <w:trHeight w:val="84"/>
        </w:trPr>
        <w:tc>
          <w:tcPr>
            <w:tcW w:w="426" w:type="dxa"/>
            <w:vAlign w:val="center"/>
          </w:tcPr>
          <w:p w14:paraId="618A6EEA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16CDFBC0" w14:textId="77777777" w:rsidR="00C9742F" w:rsidRPr="00410FF3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410FF3">
              <w:rPr>
                <w:rFonts w:ascii="Calibri Light" w:hAnsi="Calibri Light" w:cs="Calibri Light"/>
                <w:iCs/>
              </w:rPr>
              <w:t xml:space="preserve">Wdrożenie </w:t>
            </w:r>
            <w:r>
              <w:rPr>
                <w:rFonts w:ascii="Calibri Light" w:hAnsi="Calibri Light" w:cs="Calibri Light"/>
                <w:iCs/>
              </w:rPr>
              <w:t>systemów informatycznych</w:t>
            </w:r>
          </w:p>
        </w:tc>
        <w:tc>
          <w:tcPr>
            <w:tcW w:w="1134" w:type="dxa"/>
            <w:vAlign w:val="center"/>
          </w:tcPr>
          <w:p w14:paraId="773FA81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601FCB00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3EBBA0A2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3F0E3454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1EFA4D50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3C77A69D" w14:textId="77777777" w:rsidTr="005E26A0">
        <w:trPr>
          <w:trHeight w:val="287"/>
        </w:trPr>
        <w:tc>
          <w:tcPr>
            <w:tcW w:w="6237" w:type="dxa"/>
            <w:gridSpan w:val="4"/>
          </w:tcPr>
          <w:p w14:paraId="31B2159A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/>
                <w:color w:val="000000" w:themeColor="text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color w:val="000000" w:themeColor="text1"/>
                <w:lang w:bidi="en-US"/>
              </w:rPr>
              <w:t>SUMA</w:t>
            </w:r>
          </w:p>
        </w:tc>
        <w:tc>
          <w:tcPr>
            <w:tcW w:w="1134" w:type="dxa"/>
            <w:vAlign w:val="center"/>
          </w:tcPr>
          <w:p w14:paraId="17F38652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7474B54D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3C5C500C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</w:tbl>
    <w:p w14:paraId="2A28EB4D" w14:textId="618DB8C1" w:rsidR="007732C4" w:rsidRDefault="007732C4" w:rsidP="00B63DC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t>Serwis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6804"/>
        <w:gridCol w:w="1842"/>
      </w:tblGrid>
      <w:tr w:rsidR="007732C4" w:rsidRPr="007732C4" w14:paraId="5E5DE39F" w14:textId="77777777" w:rsidTr="007732C4">
        <w:tc>
          <w:tcPr>
            <w:tcW w:w="7371" w:type="dxa"/>
            <w:gridSpan w:val="2"/>
            <w:shd w:val="clear" w:color="auto" w:fill="808080" w:themeFill="background1" w:themeFillShade="80"/>
          </w:tcPr>
          <w:p w14:paraId="568E91CE" w14:textId="77777777" w:rsidR="007732C4" w:rsidRPr="007732C4" w:rsidRDefault="007732C4" w:rsidP="00EA4CA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smallCaps/>
                <w:color w:val="000000" w:themeColor="text1"/>
                <w:sz w:val="20"/>
                <w:szCs w:val="20"/>
              </w:rPr>
            </w:pPr>
            <w:r w:rsidRPr="007732C4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367C6C92" w14:textId="586F8085" w:rsidR="007732C4" w:rsidRPr="007732C4" w:rsidRDefault="007732C4" w:rsidP="00EA4CA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color w:val="000000" w:themeColor="text1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7732C4" w:rsidRPr="007732C4" w14:paraId="4EB951E2" w14:textId="77777777" w:rsidTr="007732C4">
        <w:tc>
          <w:tcPr>
            <w:tcW w:w="567" w:type="dxa"/>
            <w:vMerge w:val="restart"/>
            <w:vAlign w:val="center"/>
          </w:tcPr>
          <w:p w14:paraId="52F228A5" w14:textId="77777777" w:rsidR="007732C4" w:rsidRPr="007732C4" w:rsidRDefault="007732C4" w:rsidP="00EA4CAE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  <w:r w:rsidRPr="007732C4"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  <w:t>S</w:t>
            </w:r>
          </w:p>
        </w:tc>
        <w:tc>
          <w:tcPr>
            <w:tcW w:w="8646" w:type="dxa"/>
            <w:gridSpan w:val="2"/>
          </w:tcPr>
          <w:p w14:paraId="2F0E32A3" w14:textId="17FFBB2B" w:rsidR="007732C4" w:rsidRPr="007732C4" w:rsidRDefault="007732C4" w:rsidP="00EA4CAE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T</w:t>
            </w:r>
            <w:r w:rsidRPr="007732C4">
              <w:rPr>
                <w:rFonts w:ascii="Calibri Light" w:hAnsi="Calibri Light" w:cs="Calibri Light"/>
                <w:sz w:val="20"/>
                <w:szCs w:val="20"/>
              </w:rPr>
              <w:t>ermin usunięcia wad lub usterek w okresie gwarancji jakości licząc od daty powiadomienia Wykonawcy pocztą elektroniczną, przy czym dniem roboczym nie jest dzień uznany ustawowo za wolny od pracy oraz sobota.</w:t>
            </w:r>
          </w:p>
        </w:tc>
      </w:tr>
      <w:tr w:rsidR="007732C4" w:rsidRPr="007732C4" w14:paraId="359843A0" w14:textId="77777777" w:rsidTr="007732C4">
        <w:tc>
          <w:tcPr>
            <w:tcW w:w="567" w:type="dxa"/>
            <w:vMerge/>
            <w:vAlign w:val="center"/>
          </w:tcPr>
          <w:p w14:paraId="36872D8F" w14:textId="77777777" w:rsidR="007732C4" w:rsidRPr="007732C4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7AEB9459" w14:textId="77777777" w:rsidR="007732C4" w:rsidRPr="007732C4" w:rsidRDefault="007732C4" w:rsidP="007732C4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do 6 dni roboczych</w:t>
            </w:r>
          </w:p>
        </w:tc>
        <w:tc>
          <w:tcPr>
            <w:tcW w:w="1842" w:type="dxa"/>
            <w:vAlign w:val="center"/>
          </w:tcPr>
          <w:p w14:paraId="3AA70C86" w14:textId="559FD062" w:rsidR="007732C4" w:rsidRPr="007732C4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7732C4" w:rsidRPr="007732C4" w14:paraId="50F74255" w14:textId="77777777" w:rsidTr="007732C4">
        <w:tc>
          <w:tcPr>
            <w:tcW w:w="567" w:type="dxa"/>
            <w:vMerge/>
            <w:vAlign w:val="center"/>
          </w:tcPr>
          <w:p w14:paraId="2D672DE3" w14:textId="77777777" w:rsidR="007732C4" w:rsidRPr="007732C4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6A58325B" w14:textId="77777777" w:rsidR="007732C4" w:rsidRPr="007732C4" w:rsidRDefault="007732C4" w:rsidP="007732C4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do 4 dni roboczych</w:t>
            </w:r>
          </w:p>
        </w:tc>
        <w:tc>
          <w:tcPr>
            <w:tcW w:w="1842" w:type="dxa"/>
            <w:vAlign w:val="center"/>
          </w:tcPr>
          <w:p w14:paraId="5490C58B" w14:textId="704E236E" w:rsidR="007732C4" w:rsidRPr="007732C4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7732C4" w:rsidRPr="007732C4" w14:paraId="638C44AB" w14:textId="77777777" w:rsidTr="007732C4">
        <w:tc>
          <w:tcPr>
            <w:tcW w:w="567" w:type="dxa"/>
            <w:vMerge/>
            <w:vAlign w:val="center"/>
          </w:tcPr>
          <w:p w14:paraId="38B892BE" w14:textId="77777777" w:rsidR="007732C4" w:rsidRPr="007732C4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1BE25107" w14:textId="77777777" w:rsidR="007732C4" w:rsidRPr="007732C4" w:rsidRDefault="007732C4" w:rsidP="007732C4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w ciągu 2 dni roboczych</w:t>
            </w:r>
          </w:p>
        </w:tc>
        <w:tc>
          <w:tcPr>
            <w:tcW w:w="1842" w:type="dxa"/>
            <w:vAlign w:val="center"/>
          </w:tcPr>
          <w:p w14:paraId="544B3064" w14:textId="4BC9CD63" w:rsidR="007732C4" w:rsidRPr="007732C4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</w:tbl>
    <w:p w14:paraId="0BCE7629" w14:textId="77777777" w:rsidR="007732C4" w:rsidRPr="006B1F21" w:rsidRDefault="007732C4" w:rsidP="007732C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Cs w:val="20"/>
          <w:lang w:eastAsia="ar-SA"/>
        </w:rPr>
        <w:t xml:space="preserve">* </w:t>
      </w:r>
      <w:r w:rsidRPr="006B1F21"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  <w:t>zaznaczyć właściwą wartość</w:t>
      </w:r>
    </w:p>
    <w:p w14:paraId="4511FEF7" w14:textId="4ED05A66" w:rsidR="00877183" w:rsidRPr="006B1F21" w:rsidRDefault="00877183" w:rsidP="00B63DC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lastRenderedPageBreak/>
        <w:t>Gwarancja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6804"/>
        <w:gridCol w:w="1842"/>
      </w:tblGrid>
      <w:tr w:rsidR="00877183" w:rsidRPr="006B1F21" w14:paraId="1C6D28EF" w14:textId="77777777" w:rsidTr="00E96BA3">
        <w:tc>
          <w:tcPr>
            <w:tcW w:w="7371" w:type="dxa"/>
            <w:gridSpan w:val="2"/>
            <w:shd w:val="clear" w:color="auto" w:fill="808080" w:themeFill="background1" w:themeFillShade="80"/>
          </w:tcPr>
          <w:p w14:paraId="0AF72A80" w14:textId="77777777" w:rsidR="00877183" w:rsidRPr="006B1F21" w:rsidRDefault="00877183" w:rsidP="00877183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47261E82" w14:textId="523EAED9" w:rsidR="00877183" w:rsidRPr="006B1F21" w:rsidRDefault="00877183" w:rsidP="0023253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877183" w:rsidRPr="006B1F21" w14:paraId="1753D9DE" w14:textId="77777777" w:rsidTr="00E96BA3">
        <w:tc>
          <w:tcPr>
            <w:tcW w:w="567" w:type="dxa"/>
            <w:vMerge w:val="restart"/>
            <w:vAlign w:val="center"/>
          </w:tcPr>
          <w:p w14:paraId="22C82C26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  <w:r w:rsidRPr="006B1F21"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8646" w:type="dxa"/>
            <w:gridSpan w:val="2"/>
          </w:tcPr>
          <w:p w14:paraId="745260AE" w14:textId="77777777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hAnsi="Calibri Light" w:cs="Calibri Light"/>
                <w:sz w:val="20"/>
                <w:szCs w:val="20"/>
              </w:rPr>
              <w:t>Okres gwarancji na przedmiot zamówienia</w:t>
            </w:r>
          </w:p>
        </w:tc>
      </w:tr>
      <w:tr w:rsidR="00877183" w:rsidRPr="006B1F21" w14:paraId="37676DE4" w14:textId="77777777" w:rsidTr="00E96BA3">
        <w:tc>
          <w:tcPr>
            <w:tcW w:w="567" w:type="dxa"/>
            <w:vMerge/>
            <w:vAlign w:val="center"/>
          </w:tcPr>
          <w:p w14:paraId="06D9C76F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6BC4A020" w14:textId="6B994BCD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minimum </w:t>
            </w:r>
            <w:r w:rsid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24</w:t>
            </w: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842" w:type="dxa"/>
            <w:vAlign w:val="center"/>
          </w:tcPr>
          <w:p w14:paraId="713FCB4E" w14:textId="655038FA" w:rsidR="00877183" w:rsidRPr="006B1F21" w:rsidRDefault="0087718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877183" w:rsidRPr="006B1F21" w14:paraId="1160B273" w14:textId="77777777" w:rsidTr="00E96BA3">
        <w:tc>
          <w:tcPr>
            <w:tcW w:w="567" w:type="dxa"/>
            <w:vMerge/>
            <w:vAlign w:val="center"/>
          </w:tcPr>
          <w:p w14:paraId="15EF95BA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234FC881" w14:textId="5C9E0188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minimum </w:t>
            </w:r>
            <w:r w:rsid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36</w:t>
            </w: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842" w:type="dxa"/>
            <w:vAlign w:val="center"/>
          </w:tcPr>
          <w:p w14:paraId="46CBBEBA" w14:textId="57A9B77C" w:rsidR="00877183" w:rsidRPr="006B1F21" w:rsidRDefault="0087718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877183" w:rsidRPr="006B1F21" w14:paraId="3C424796" w14:textId="77777777" w:rsidTr="00E96BA3">
        <w:tc>
          <w:tcPr>
            <w:tcW w:w="567" w:type="dxa"/>
            <w:vMerge/>
            <w:vAlign w:val="center"/>
          </w:tcPr>
          <w:p w14:paraId="45AAA731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3EDCCC3B" w14:textId="080F6BF4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minimum </w:t>
            </w:r>
            <w:r w:rsid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48</w:t>
            </w: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842" w:type="dxa"/>
            <w:vAlign w:val="center"/>
          </w:tcPr>
          <w:p w14:paraId="3793CD93" w14:textId="4C6B770E" w:rsidR="00877183" w:rsidRPr="006B1F21" w:rsidRDefault="0087718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</w:tbl>
    <w:p w14:paraId="7F989DF5" w14:textId="59BD0CF7" w:rsidR="00E96BA3" w:rsidRPr="006B1F21" w:rsidRDefault="00E96BA3" w:rsidP="00E96BA3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Cs w:val="20"/>
          <w:lang w:eastAsia="ar-SA"/>
        </w:rPr>
        <w:t xml:space="preserve">* </w:t>
      </w:r>
      <w:r w:rsidRPr="006B1F21"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  <w:t>zaznaczyć właściwą wartość</w:t>
      </w:r>
    </w:p>
    <w:p w14:paraId="23A76B5C" w14:textId="34DC1E2F" w:rsidR="00877183" w:rsidRPr="00C9742F" w:rsidRDefault="00877183" w:rsidP="00C9742F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Termin wykonania zamówienia:</w:t>
      </w:r>
      <w:r w:rsidR="00C9742F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Pr="00C9742F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do </w:t>
      </w:r>
      <w:r w:rsidRPr="00C9742F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60 dni </w:t>
      </w:r>
      <w:r w:rsidRPr="00C9742F">
        <w:rPr>
          <w:rFonts w:ascii="Calibri Light" w:eastAsia="Times New Roman" w:hAnsi="Calibri Light" w:cs="Calibri Light"/>
          <w:kern w:val="1"/>
          <w:sz w:val="22"/>
          <w:lang w:eastAsia="ar-SA"/>
        </w:rPr>
        <w:t>od daty zawarcia umowy.</w:t>
      </w:r>
    </w:p>
    <w:p w14:paraId="68CE7452" w14:textId="77777777" w:rsidR="00877183" w:rsidRPr="007732C4" w:rsidRDefault="00877183" w:rsidP="00B63DC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7732C4">
        <w:rPr>
          <w:rFonts w:ascii="Calibri Light" w:eastAsia="Times New Roman" w:hAnsi="Calibri Light" w:cs="Calibri Light"/>
          <w:kern w:val="1"/>
          <w:sz w:val="22"/>
          <w:lang w:eastAsia="ar-SA"/>
        </w:rPr>
        <w:t>Warunki płatności</w:t>
      </w:r>
    </w:p>
    <w:p w14:paraId="791F43EA" w14:textId="25AB6FE6" w:rsidR="003745D5" w:rsidRDefault="00877183" w:rsidP="003745D5">
      <w:pPr>
        <w:pStyle w:val="Akapitzlist"/>
        <w:numPr>
          <w:ilvl w:val="1"/>
          <w:numId w:val="45"/>
        </w:numPr>
        <w:spacing w:before="120" w:after="120"/>
        <w:ind w:left="782" w:hanging="357"/>
        <w:contextualSpacing w:val="0"/>
        <w:jc w:val="both"/>
        <w:rPr>
          <w:rFonts w:ascii="Calibri Light" w:hAnsi="Calibri Light" w:cs="Calibri Light"/>
          <w:sz w:val="22"/>
        </w:rPr>
      </w:pPr>
      <w:r w:rsidRPr="003745D5">
        <w:rPr>
          <w:rFonts w:ascii="Calibri Light" w:hAnsi="Calibri Light" w:cs="Calibri Light"/>
          <w:sz w:val="22"/>
        </w:rPr>
        <w:t xml:space="preserve">Zapłata należności nastąpi przelewem w terminie 30 dni licząc od daty doręczenia Zamawiającemu prawidłowo wystawionej przez Wykonawcę faktury, na rachunek bankowy Wykonawcy </w:t>
      </w:r>
      <w:r w:rsidR="003745D5" w:rsidRPr="003745D5">
        <w:rPr>
          <w:rFonts w:ascii="Calibri Light" w:hAnsi="Calibri Light" w:cs="Calibri Light"/>
          <w:sz w:val="22"/>
        </w:rPr>
        <w:t>widniejący na fakturze.</w:t>
      </w:r>
      <w:r w:rsidRPr="003745D5">
        <w:rPr>
          <w:rFonts w:ascii="Calibri Light" w:hAnsi="Calibri Light" w:cs="Calibri Light"/>
          <w:sz w:val="22"/>
        </w:rPr>
        <w:t xml:space="preserve"> </w:t>
      </w:r>
    </w:p>
    <w:p w14:paraId="5D463F7E" w14:textId="313FD6C6" w:rsidR="00877183" w:rsidRDefault="00877183" w:rsidP="003745D5">
      <w:pPr>
        <w:pStyle w:val="Akapitzlist"/>
        <w:numPr>
          <w:ilvl w:val="1"/>
          <w:numId w:val="45"/>
        </w:numPr>
        <w:spacing w:before="120" w:after="120"/>
        <w:ind w:left="782" w:hanging="357"/>
        <w:contextualSpacing w:val="0"/>
        <w:jc w:val="both"/>
        <w:rPr>
          <w:rFonts w:ascii="Calibri Light" w:hAnsi="Calibri Light" w:cs="Calibri Light"/>
          <w:sz w:val="22"/>
        </w:rPr>
      </w:pPr>
      <w:r w:rsidRPr="003745D5">
        <w:rPr>
          <w:rFonts w:ascii="Calibri Light" w:hAnsi="Calibri Light" w:cs="Calibri Light"/>
          <w:sz w:val="22"/>
        </w:rPr>
        <w:t xml:space="preserve">Za dzień spełnienia świadczenia pieniężnego uważać się będzie dzień obciążenia rachunku w banku Zamawiającego. Wykonawca zamieści na fakturze numer niniejszej Umowy. </w:t>
      </w:r>
    </w:p>
    <w:p w14:paraId="3A9669F4" w14:textId="6CC3195E" w:rsidR="00427A6D" w:rsidRPr="00427A6D" w:rsidRDefault="00427A6D" w:rsidP="00427A6D">
      <w:pPr>
        <w:pStyle w:val="Akapitzlist"/>
        <w:numPr>
          <w:ilvl w:val="0"/>
          <w:numId w:val="49"/>
        </w:numPr>
        <w:spacing w:before="120" w:after="120"/>
        <w:jc w:val="both"/>
        <w:rPr>
          <w:rFonts w:ascii="Calibri Light" w:hAnsi="Calibri Light" w:cs="Calibri Light"/>
          <w:sz w:val="22"/>
        </w:rPr>
      </w:pPr>
      <w:r w:rsidRPr="00427A6D">
        <w:rPr>
          <w:rFonts w:ascii="Calibri Light" w:hAnsi="Calibri Light" w:cs="Calibri Light"/>
          <w:sz w:val="22"/>
        </w:rPr>
        <w:t>Wadium w wysokości ….………..… zł zostało wniesione w formie ……………..… w dniu…………….</w:t>
      </w:r>
    </w:p>
    <w:p w14:paraId="376B7F4C" w14:textId="77777777" w:rsidR="00427A6D" w:rsidRPr="00427A6D" w:rsidRDefault="00427A6D" w:rsidP="00427A6D">
      <w:pPr>
        <w:pStyle w:val="Akapitzlist"/>
        <w:spacing w:before="120" w:after="120"/>
        <w:ind w:left="360" w:firstLine="0"/>
        <w:jc w:val="both"/>
        <w:rPr>
          <w:rFonts w:ascii="Calibri Light" w:hAnsi="Calibri Light" w:cs="Calibri Light"/>
          <w:sz w:val="22"/>
        </w:rPr>
      </w:pPr>
    </w:p>
    <w:p w14:paraId="31FF4F4A" w14:textId="66BB82D3" w:rsidR="00427A6D" w:rsidRPr="00427A6D" w:rsidRDefault="00427A6D" w:rsidP="00427A6D">
      <w:pPr>
        <w:pStyle w:val="Akapitzlist"/>
        <w:spacing w:before="120" w:after="120"/>
        <w:ind w:left="360" w:firstLine="0"/>
        <w:contextualSpacing w:val="0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7.1 </w:t>
      </w:r>
      <w:r w:rsidRPr="00427A6D">
        <w:rPr>
          <w:rFonts w:ascii="Calibri Light" w:hAnsi="Calibri Light" w:cs="Calibri Light"/>
          <w:sz w:val="22"/>
        </w:rPr>
        <w:t>Zwrotu wadium wniesionego w pieniądzu należy dokonać na rachunek bankowy nr ………………..</w:t>
      </w:r>
      <w:r>
        <w:rPr>
          <w:rFonts w:ascii="Calibri Light" w:hAnsi="Calibri Light" w:cs="Calibri Light"/>
          <w:sz w:val="22"/>
        </w:rPr>
        <w:t>*</w:t>
      </w:r>
    </w:p>
    <w:p w14:paraId="0C0C7EA2" w14:textId="4296D3AF" w:rsidR="00427A6D" w:rsidRDefault="00427A6D" w:rsidP="00427A6D">
      <w:pPr>
        <w:pStyle w:val="Akapitzlist"/>
        <w:spacing w:before="120" w:after="120"/>
        <w:ind w:left="357" w:firstLine="0"/>
        <w:contextualSpacing w:val="0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7.2 </w:t>
      </w:r>
      <w:r w:rsidRPr="00427A6D">
        <w:rPr>
          <w:rFonts w:ascii="Calibri Light" w:hAnsi="Calibri Light" w:cs="Calibri Light"/>
          <w:sz w:val="22"/>
        </w:rPr>
        <w:t>Zwrotu wadium wniesionego w formie innej niż pieniądz należy dokonać na adres e-mail .…….…</w:t>
      </w:r>
      <w:r>
        <w:rPr>
          <w:rFonts w:ascii="Calibri Light" w:hAnsi="Calibri Light" w:cs="Calibri Light"/>
          <w:sz w:val="22"/>
        </w:rPr>
        <w:t>*</w:t>
      </w:r>
    </w:p>
    <w:p w14:paraId="0EB0AF28" w14:textId="77777777" w:rsidR="00427A6D" w:rsidRPr="006B1F21" w:rsidRDefault="00427A6D" w:rsidP="00427A6D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* niepotrzebne skreślić</w:t>
      </w:r>
    </w:p>
    <w:p w14:paraId="1EEE4C7A" w14:textId="1DEBC9D5" w:rsidR="00982626" w:rsidRPr="00042818" w:rsidRDefault="00AD1DA6" w:rsidP="00427A6D">
      <w:pPr>
        <w:pStyle w:val="Akapitzlist"/>
        <w:numPr>
          <w:ilvl w:val="0"/>
          <w:numId w:val="49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042818">
        <w:rPr>
          <w:rFonts w:ascii="Calibri Light" w:eastAsia="Times New Roman" w:hAnsi="Calibri Light" w:cs="Calibri Light"/>
          <w:kern w:val="1"/>
          <w:sz w:val="22"/>
          <w:lang w:eastAsia="ar-SA"/>
        </w:rPr>
        <w:t>Niniejszym oświadczam, że:</w:t>
      </w:r>
      <w:r w:rsidRPr="00042818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</w:p>
    <w:p w14:paraId="5ACAFC1B" w14:textId="2E91AE2D" w:rsidR="002D773E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  <w:sectPr w:rsidR="002D773E" w:rsidRPr="006B1F21" w:rsidSect="00E6354F">
          <w:headerReference w:type="default" r:id="rId7"/>
          <w:footerReference w:type="default" r:id="rId8"/>
          <w:endnotePr>
            <w:numFmt w:val="decimal"/>
          </w:endnotePr>
          <w:type w:val="continuous"/>
          <w:pgSz w:w="11906" w:h="16838" w:code="9"/>
          <w:pgMar w:top="1134" w:right="1134" w:bottom="1701" w:left="1134" w:header="284" w:footer="397" w:gutter="0"/>
          <w:cols w:space="708"/>
          <w:docGrid w:linePitch="360"/>
        </w:sect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firma, którą reprezentuję jest mikroprzedsiębiorstwem /małym przedsiębiorstwem / średnim przedsiębiorstwem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  <w:r w:rsidRPr="006B1F21">
        <w:rPr>
          <w:rStyle w:val="Odwoanieprzypisukocowego"/>
          <w:rFonts w:ascii="Calibri Light" w:eastAsia="Times New Roman" w:hAnsi="Calibri Light" w:cs="Calibri Light"/>
          <w:kern w:val="1"/>
          <w:sz w:val="22"/>
          <w:lang w:eastAsia="ar-SA"/>
        </w:rPr>
        <w:endnoteReference w:id="1"/>
      </w:r>
    </w:p>
    <w:p w14:paraId="6B33C902" w14:textId="13827BCA" w:rsidR="00AD1DA6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apoznałem się z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e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S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pecyfikacją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arunków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amówienia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(SWZ) 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przyjmuję je bez zastrzeżeń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3CB33947" w14:textId="1507AB04" w:rsidR="00AD1DA6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rzedmiot oferty jest zgodny z przedmiotem zamówienia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447936BC" w14:textId="2DC0FA25" w:rsidR="002D773E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awarty w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SWZ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zamówienia wzór umowy został przez nas zaakceptowany i zobowiązujemy się w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przypadku wybrania naszej oferty do zawarcia umowy na warunkach w niej określonych w miejscu i terminie wyznaczonym przez Zamawiającego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16B258A4" w14:textId="7191FF09" w:rsidR="0078233A" w:rsidRPr="006B1F21" w:rsidRDefault="0078233A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wybór oferty nie będzie prowadzić do powstania u Zamawiającego obowiązku podatkowego zgodnie z przepisami o podatku od towarów i usług / wybór oferty będzie prowadzić do powstania u</w:t>
      </w:r>
      <w:r w:rsidR="00410FF3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Zamawiającego obowiązku podatkowego zgodnie z przepisami o podatku od towarów i usług i wskazuję: nazwę (rodzaj) towaru, których dostawa będzie prowadziła do powstania obowiązku podatkowego, wartość towaru objętego obowiązkiem podatkowym Zamawiającego, bez kwoty podatku oraz stawkę podatku od towarów i usług, która zgodnie z wiedzą Wykonawcy, będzie miała zastosowanie*</w:t>
      </w:r>
      <w:r w:rsidR="006F2E5C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52FF51EF" w14:textId="4AB86DC2" w:rsidR="0078233A" w:rsidRPr="006B1F21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……………………………………………………………………………………………………..….. </w:t>
      </w:r>
    </w:p>
    <w:p w14:paraId="63EB920B" w14:textId="77777777" w:rsidR="0078233A" w:rsidRPr="006B1F21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bookmarkStart w:id="14" w:name="_Hlk214868292"/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* niepotrzebne skreślić</w:t>
      </w:r>
    </w:p>
    <w:bookmarkEnd w:id="14"/>
    <w:p w14:paraId="6A3BF862" w14:textId="64D13558" w:rsidR="00982626" w:rsidRDefault="009463C9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rzedmiot zamówienia wykonamy siłami własnymi</w:t>
      </w:r>
      <w:r w:rsidR="00EF35C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/</w:t>
      </w:r>
      <w:r w:rsidR="00EF35C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 udziale podwykonawców*, którym zamierzamy powierzyć wykonanie następujących części zamówienia i podajemy firmy/nazwy podwykonawców</w:t>
      </w:r>
    </w:p>
    <w:p w14:paraId="01739E23" w14:textId="77777777" w:rsidR="00427A6D" w:rsidRPr="006B1F21" w:rsidRDefault="00427A6D" w:rsidP="00427A6D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4840"/>
        <w:gridCol w:w="3231"/>
      </w:tblGrid>
      <w:tr w:rsidR="00982626" w:rsidRPr="006B1F21" w14:paraId="0423DC7C" w14:textId="77777777" w:rsidTr="00992972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C6A8E5C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EE41D2B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03FA182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t>Nazwa (firma) podwykonawcy</w:t>
            </w:r>
          </w:p>
        </w:tc>
      </w:tr>
      <w:tr w:rsidR="00982626" w:rsidRPr="006B1F21" w14:paraId="670C95F1" w14:textId="77777777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E35DE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7F58805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2A1E" w14:textId="77777777" w:rsidR="00982626" w:rsidRPr="006B1F21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  <w:tr w:rsidR="00982626" w:rsidRPr="006B1F21" w14:paraId="19CAD663" w14:textId="77777777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11E9B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F601B45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2DC51" w14:textId="77777777" w:rsidR="00982626" w:rsidRPr="006B1F21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</w:tbl>
    <w:p w14:paraId="322C06B7" w14:textId="1A81D5A7" w:rsidR="00D87C88" w:rsidRPr="006B1F21" w:rsidRDefault="00EF35C0" w:rsidP="00EF35C0">
      <w:pPr>
        <w:ind w:left="850" w:firstLine="0"/>
        <w:rPr>
          <w:rFonts w:ascii="Calibri Light" w:eastAsia="Times New Roman" w:hAnsi="Calibri Light" w:cs="Calibri Light"/>
          <w:i/>
          <w:iCs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6B1F21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niepotrzebne skreślić</w:t>
      </w:r>
    </w:p>
    <w:p w14:paraId="7DD42DD6" w14:textId="619BE3B2" w:rsidR="005E5821" w:rsidRPr="006B1F21" w:rsidRDefault="0078233A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</w:t>
      </w:r>
      <w:r w:rsidR="005E5821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ypełniłem obowiązki informacyjne przewidziane w art. 13 lub art. 14 RODO) wobec osób fizycznych, od których dane osobowe bezpośrednio lub pośrednio pozyskałem w celu ubiegania się o udzielenie zamówienia publicznego w niniejszym postępowaniu*</w:t>
      </w:r>
      <w:r w:rsidR="006F2E5C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63E81257" w14:textId="43012797" w:rsidR="005E5821" w:rsidRPr="006B1F21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6B1F21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="005E5821" w:rsidRPr="006B1F21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z punktu 9 wykonawca nie składa  i go wykreśla.</w:t>
      </w:r>
    </w:p>
    <w:p w14:paraId="3AD2EC88" w14:textId="77777777" w:rsidR="006F2E5C" w:rsidRPr="00976E93" w:rsidRDefault="006F2E5C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zapozna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łem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się z dokumentami zamówienia, w tym dołączoną klauzulą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informacyjną FERC 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akceptu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ję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ich treść.</w:t>
      </w:r>
    </w:p>
    <w:p w14:paraId="308556A2" w14:textId="0EB44031" w:rsidR="007E4BED" w:rsidRPr="006B1F21" w:rsidRDefault="007E4BED" w:rsidP="00B61F3D">
      <w:pPr>
        <w:ind w:left="0" w:firstLine="0"/>
        <w:rPr>
          <w:rFonts w:ascii="Calibri Light" w:eastAsia="Times New Roman" w:hAnsi="Calibri Light" w:cs="Calibri Light"/>
          <w:i/>
          <w:kern w:val="1"/>
          <w:sz w:val="18"/>
          <w:szCs w:val="18"/>
          <w:lang w:eastAsia="ar-SA"/>
        </w:rPr>
      </w:pPr>
    </w:p>
    <w:p w14:paraId="0659490A" w14:textId="77777777" w:rsidR="007E4BED" w:rsidRPr="006B1F21" w:rsidRDefault="007E4BED" w:rsidP="00B61F3D">
      <w:pPr>
        <w:ind w:left="0" w:firstLine="0"/>
        <w:rPr>
          <w:rFonts w:ascii="Calibri Light" w:eastAsia="Times New Roman" w:hAnsi="Calibri Light" w:cs="Calibri Light"/>
          <w:b/>
          <w:kern w:val="1"/>
          <w:sz w:val="22"/>
          <w:lang w:eastAsia="ar-SA"/>
        </w:rPr>
      </w:pPr>
    </w:p>
    <w:p w14:paraId="1910C0DF" w14:textId="77777777" w:rsidR="005773E6" w:rsidRPr="006B1F21" w:rsidRDefault="005773E6" w:rsidP="005773E6">
      <w:pPr>
        <w:suppressAutoHyphens/>
        <w:ind w:left="0" w:firstLine="0"/>
        <w:jc w:val="both"/>
        <w:rPr>
          <w:rFonts w:ascii="Calibri Light" w:eastAsia="Times New Roman" w:hAnsi="Calibri Light" w:cs="Calibri Light"/>
          <w:i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>......................................, dnia ....................</w:t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</w:p>
    <w:p w14:paraId="32C3F976" w14:textId="70C7CDBE" w:rsidR="00F97E21" w:rsidRPr="006B1F21" w:rsidRDefault="00AF03ED" w:rsidP="00F97E21">
      <w:pPr>
        <w:suppressAutoHyphens/>
        <w:ind w:left="6095" w:firstLine="0"/>
        <w:rPr>
          <w:rFonts w:ascii="Calibri Light" w:eastAsia="Times New Roman" w:hAnsi="Calibri Light" w:cs="Calibri Light"/>
          <w:i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 xml:space="preserve">       </w:t>
      </w:r>
      <w:r w:rsidR="00F97E21" w:rsidRPr="006B1F21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50286EA8" w14:textId="58212EBD" w:rsidR="00F97E21" w:rsidRPr="006B1F21" w:rsidRDefault="00F97E21" w:rsidP="00F97E21">
      <w:pPr>
        <w:suppressAutoHyphens/>
        <w:ind w:left="6096" w:firstLine="0"/>
        <w:jc w:val="center"/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Podpis osoby</w:t>
      </w:r>
      <w:r w:rsidR="00B842A0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</w:t>
      </w: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uprawnionej</w:t>
      </w:r>
      <w:r w:rsidR="00B842A0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br/>
      </w: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do reprezentowania Wykonawcy</w:t>
      </w:r>
    </w:p>
    <w:sectPr w:rsidR="00F97E21" w:rsidRPr="006B1F21" w:rsidSect="00E6354F">
      <w:type w:val="continuous"/>
      <w:pgSz w:w="11906" w:h="16838" w:code="9"/>
      <w:pgMar w:top="1242" w:right="1134" w:bottom="107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C7DC7" w14:textId="77777777" w:rsidR="00B4752D" w:rsidRDefault="00B4752D" w:rsidP="00655BC3">
      <w:r>
        <w:separator/>
      </w:r>
    </w:p>
  </w:endnote>
  <w:endnote w:type="continuationSeparator" w:id="0">
    <w:p w14:paraId="3509C4F6" w14:textId="77777777" w:rsidR="00B4752D" w:rsidRDefault="00B4752D" w:rsidP="00655BC3">
      <w:r>
        <w:continuationSeparator/>
      </w:r>
    </w:p>
  </w:endnote>
  <w:endnote w:id="1">
    <w:p w14:paraId="38367A6A" w14:textId="77777777" w:rsidR="002D773E" w:rsidRPr="00B842A0" w:rsidRDefault="002D773E" w:rsidP="002D773E">
      <w:pPr>
        <w:pStyle w:val="Tekstprzypisukocowego"/>
        <w:rPr>
          <w:rFonts w:ascii="Calibri Light" w:eastAsia="Times New Roman" w:hAnsi="Calibri Light" w:cs="Calibri Light"/>
          <w:i/>
          <w:kern w:val="1"/>
          <w:sz w:val="18"/>
          <w:szCs w:val="18"/>
          <w:lang w:eastAsia="ar-SA"/>
        </w:rPr>
      </w:pPr>
      <w:r w:rsidRPr="00B842A0">
        <w:rPr>
          <w:rStyle w:val="Odwoanieprzypisukocowego"/>
          <w:rFonts w:ascii="Calibri Light" w:hAnsi="Calibri Light" w:cs="Calibri Light"/>
        </w:rPr>
        <w:endnoteRef/>
      </w:r>
      <w:r w:rsidRPr="00B842A0">
        <w:rPr>
          <w:rFonts w:ascii="Calibri Light" w:hAnsi="Calibri Light" w:cs="Calibri Light"/>
        </w:rPr>
        <w:t xml:space="preserve"> </w:t>
      </w:r>
      <w:r w:rsidRPr="00B842A0">
        <w:rPr>
          <w:rFonts w:ascii="Calibri Light" w:eastAsia="Times New Roman" w:hAnsi="Calibri Light" w:cs="Calibri Light"/>
          <w:i/>
          <w:kern w:val="1"/>
          <w:sz w:val="18"/>
          <w:szCs w:val="18"/>
          <w:lang w:eastAsia="ar-SA"/>
        </w:rPr>
        <w:t>niepotrzebne skreślić</w:t>
      </w:r>
    </w:p>
    <w:p w14:paraId="1D030FD9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sz w:val="18"/>
          <w:szCs w:val="18"/>
        </w:rPr>
      </w:pPr>
      <w:r w:rsidRPr="00B842A0">
        <w:rPr>
          <w:rStyle w:val="DeltaViewInsertion"/>
          <w:rFonts w:ascii="Calibri Light" w:hAnsi="Calibri Light" w:cs="Calibri Light"/>
          <w:sz w:val="18"/>
          <w:szCs w:val="18"/>
        </w:rPr>
        <w:t>Zgodnie z zaleceniem Komisji (UE) z dnia 6 maja 2003 r. dotyczące definicji mikroprzedsiębiorstw oraz małych i średnich przedsiębiorstw:</w:t>
      </w:r>
    </w:p>
    <w:p w14:paraId="1983BB6C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8"/>
          <w:szCs w:val="18"/>
        </w:rPr>
      </w:pPr>
      <w:r w:rsidRPr="00B842A0">
        <w:rPr>
          <w:rFonts w:ascii="Calibri Light" w:hAnsi="Calibri Light" w:cs="Calibri Light"/>
          <w:b/>
          <w:i/>
          <w:sz w:val="18"/>
          <w:szCs w:val="18"/>
        </w:rPr>
        <w:t>Mikroprzedsiębiorstwo:</w:t>
      </w:r>
      <w:r w:rsidRPr="00B842A0">
        <w:rPr>
          <w:rFonts w:ascii="Calibri Light" w:hAnsi="Calibri Light" w:cs="Calibri Light"/>
          <w:i/>
          <w:sz w:val="18"/>
          <w:szCs w:val="18"/>
        </w:rPr>
        <w:t xml:space="preserve"> przedsiębiorstwo, które zatrudnia mniej niż 10 osób i którego roczny obrót lub roczna suma bilansowa nie przekracza 2 milionów EUR.</w:t>
      </w:r>
    </w:p>
    <w:p w14:paraId="6DB9CB90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8"/>
          <w:szCs w:val="18"/>
        </w:rPr>
      </w:pPr>
      <w:r w:rsidRPr="00B842A0">
        <w:rPr>
          <w:rFonts w:ascii="Calibri Light" w:hAnsi="Calibri Light" w:cs="Calibri Light"/>
          <w:b/>
          <w:i/>
          <w:sz w:val="18"/>
          <w:szCs w:val="18"/>
        </w:rPr>
        <w:t>Małe przedsiębiorstwo:</w:t>
      </w:r>
      <w:r w:rsidRPr="00B842A0">
        <w:rPr>
          <w:rFonts w:ascii="Calibri Light" w:hAnsi="Calibri Light" w:cs="Calibri Light"/>
          <w:i/>
          <w:sz w:val="18"/>
          <w:szCs w:val="18"/>
        </w:rPr>
        <w:t xml:space="preserve"> przedsiębiorstwo, które zatrudnia mniej niż 50 osób i którego roczny obrót lub roczna suma bilansowa nie przekracza 10 milionów EUR.</w:t>
      </w:r>
    </w:p>
    <w:p w14:paraId="0BC34F66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8"/>
          <w:szCs w:val="18"/>
        </w:rPr>
      </w:pPr>
      <w:r w:rsidRPr="00B842A0">
        <w:rPr>
          <w:rFonts w:ascii="Calibri Light" w:hAnsi="Calibri Light" w:cs="Calibri Light"/>
          <w:b/>
          <w:i/>
          <w:sz w:val="18"/>
          <w:szCs w:val="18"/>
        </w:rPr>
        <w:t>Średnie przedsiębiorstwa:</w:t>
      </w:r>
      <w:r w:rsidRPr="00B842A0">
        <w:rPr>
          <w:rFonts w:ascii="Calibri Light" w:hAnsi="Calibri Light" w:cs="Calibri Light"/>
          <w:i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EC9A7BD" w14:textId="77777777" w:rsidR="002D773E" w:rsidRDefault="002D773E" w:rsidP="002D773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3C206" w14:textId="7BCDCC10" w:rsidR="002D773E" w:rsidRPr="00292C59" w:rsidRDefault="006B1F21" w:rsidP="00292C59">
    <w:pPr>
      <w:pStyle w:val="Stopka"/>
      <w:jc w:val="right"/>
      <w:rPr>
        <w:rFonts w:ascii="Calibri" w:hAnsi="Calibri"/>
        <w:sz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11A774D" wp14:editId="763B4A0C">
          <wp:simplePos x="0" y="0"/>
          <wp:positionH relativeFrom="column">
            <wp:posOffset>-238389</wp:posOffset>
          </wp:positionH>
          <wp:positionV relativeFrom="paragraph">
            <wp:posOffset>35560</wp:posOffset>
          </wp:positionV>
          <wp:extent cx="6479540" cy="66929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773E" w:rsidRPr="00620353">
      <w:rPr>
        <w:rFonts w:ascii="Calibri" w:hAnsi="Calibri"/>
        <w:sz w:val="16"/>
      </w:rPr>
      <w:fldChar w:fldCharType="begin"/>
    </w:r>
    <w:r w:rsidR="002D773E" w:rsidRPr="00620353">
      <w:rPr>
        <w:rFonts w:ascii="Calibri" w:hAnsi="Calibri"/>
        <w:sz w:val="16"/>
      </w:rPr>
      <w:instrText>PAGE   \* MERGEFORMAT</w:instrText>
    </w:r>
    <w:r w:rsidR="002D773E" w:rsidRPr="00620353">
      <w:rPr>
        <w:rFonts w:ascii="Calibri" w:hAnsi="Calibri"/>
        <w:sz w:val="16"/>
      </w:rPr>
      <w:fldChar w:fldCharType="separate"/>
    </w:r>
    <w:r w:rsidR="002D773E">
      <w:rPr>
        <w:rFonts w:ascii="Calibri" w:hAnsi="Calibri"/>
        <w:noProof/>
        <w:sz w:val="16"/>
      </w:rPr>
      <w:t>3</w:t>
    </w:r>
    <w:r w:rsidR="002D773E" w:rsidRPr="00620353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D22A0" w14:textId="77777777" w:rsidR="00B4752D" w:rsidRDefault="00B4752D" w:rsidP="00655BC3">
      <w:r>
        <w:separator/>
      </w:r>
    </w:p>
  </w:footnote>
  <w:footnote w:type="continuationSeparator" w:id="0">
    <w:p w14:paraId="04EAE8DD" w14:textId="77777777" w:rsidR="00B4752D" w:rsidRDefault="00B4752D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CDDA7" w14:textId="77777777" w:rsidR="006B1F21" w:rsidRPr="00531868" w:rsidRDefault="006B1F21" w:rsidP="006B1F21">
    <w:pPr>
      <w:pStyle w:val="Nagwek"/>
      <w:jc w:val="center"/>
      <w:rPr>
        <w:rFonts w:asciiTheme="minorHAnsi" w:hAnsiTheme="minorHAnsi" w:cstheme="minorHAnsi"/>
        <w:b/>
        <w:bCs/>
        <w:smallCaps/>
        <w:sz w:val="10"/>
        <w:szCs w:val="10"/>
      </w:rPr>
    </w:pPr>
    <w:bookmarkStart w:id="3" w:name="_Hlk65833318"/>
    <w:bookmarkStart w:id="4" w:name="_Hlk71272707"/>
    <w:bookmarkStart w:id="5" w:name="_Hlk71272708"/>
    <w:bookmarkStart w:id="6" w:name="_Hlk71273451"/>
    <w:bookmarkStart w:id="7" w:name="_Hlk71273452"/>
    <w:bookmarkStart w:id="8" w:name="_Hlk82587799"/>
    <w:bookmarkStart w:id="9" w:name="_Hlk82587800"/>
    <w:bookmarkStart w:id="10" w:name="_Hlk100671675"/>
    <w:bookmarkStart w:id="11" w:name="_Hlk100671676"/>
    <w:bookmarkStart w:id="12" w:name="_Hlk160015119"/>
    <w:bookmarkStart w:id="13" w:name="_Hlk160015120"/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6580380B" w14:textId="77777777" w:rsidR="006B1F21" w:rsidRPr="003C4A56" w:rsidRDefault="006B1F21" w:rsidP="006B1F21">
    <w:pPr>
      <w:pStyle w:val="Nagwek"/>
    </w:pPr>
  </w:p>
  <w:p w14:paraId="79938BA0" w14:textId="77777777" w:rsidR="009463C9" w:rsidRPr="006B1F21" w:rsidRDefault="009463C9" w:rsidP="006B1F21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761472F"/>
    <w:multiLevelType w:val="hybridMultilevel"/>
    <w:tmpl w:val="0D3C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 w15:restartNumberingAfterBreak="0">
    <w:nsid w:val="0FE31BF4"/>
    <w:multiLevelType w:val="multilevel"/>
    <w:tmpl w:val="32CE59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272F7E0E"/>
    <w:multiLevelType w:val="multilevel"/>
    <w:tmpl w:val="E52207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76071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76287"/>
    <w:multiLevelType w:val="hybridMultilevel"/>
    <w:tmpl w:val="087CCFBA"/>
    <w:lvl w:ilvl="0" w:tplc="4BF69CE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3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DB2D05"/>
    <w:multiLevelType w:val="hybridMultilevel"/>
    <w:tmpl w:val="0D3C25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8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60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3103770">
    <w:abstractNumId w:val="29"/>
  </w:num>
  <w:num w:numId="2" w16cid:durableId="1771779717">
    <w:abstractNumId w:val="0"/>
  </w:num>
  <w:num w:numId="3" w16cid:durableId="387457016">
    <w:abstractNumId w:val="15"/>
  </w:num>
  <w:num w:numId="4" w16cid:durableId="1085804652">
    <w:abstractNumId w:val="54"/>
  </w:num>
  <w:num w:numId="5" w16cid:durableId="622270283">
    <w:abstractNumId w:val="9"/>
  </w:num>
  <w:num w:numId="6" w16cid:durableId="2024437310">
    <w:abstractNumId w:val="22"/>
  </w:num>
  <w:num w:numId="7" w16cid:durableId="1509709907">
    <w:abstractNumId w:val="19"/>
  </w:num>
  <w:num w:numId="8" w16cid:durableId="1521090977">
    <w:abstractNumId w:val="57"/>
  </w:num>
  <w:num w:numId="9" w16cid:durableId="1096293941">
    <w:abstractNumId w:val="17"/>
  </w:num>
  <w:num w:numId="10" w16cid:durableId="1115253463">
    <w:abstractNumId w:val="13"/>
  </w:num>
  <w:num w:numId="11" w16cid:durableId="2042704366">
    <w:abstractNumId w:val="51"/>
  </w:num>
  <w:num w:numId="12" w16cid:durableId="518197312">
    <w:abstractNumId w:val="20"/>
  </w:num>
  <w:num w:numId="13" w16cid:durableId="1138456733">
    <w:abstractNumId w:val="27"/>
  </w:num>
  <w:num w:numId="14" w16cid:durableId="229266451">
    <w:abstractNumId w:val="12"/>
  </w:num>
  <w:num w:numId="15" w16cid:durableId="1023440823">
    <w:abstractNumId w:val="16"/>
  </w:num>
  <w:num w:numId="16" w16cid:durableId="1019815636">
    <w:abstractNumId w:val="28"/>
  </w:num>
  <w:num w:numId="17" w16cid:durableId="884366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9305803">
    <w:abstractNumId w:val="60"/>
  </w:num>
  <w:num w:numId="19" w16cid:durableId="764614562">
    <w:abstractNumId w:val="59"/>
  </w:num>
  <w:num w:numId="20" w16cid:durableId="1793284414">
    <w:abstractNumId w:val="18"/>
  </w:num>
  <w:num w:numId="21" w16cid:durableId="1209025517">
    <w:abstractNumId w:val="49"/>
  </w:num>
  <w:num w:numId="22" w16cid:durableId="1664506986">
    <w:abstractNumId w:val="38"/>
  </w:num>
  <w:num w:numId="23" w16cid:durableId="183591682">
    <w:abstractNumId w:val="21"/>
  </w:num>
  <w:num w:numId="24" w16cid:durableId="89592056">
    <w:abstractNumId w:val="33"/>
  </w:num>
  <w:num w:numId="25" w16cid:durableId="1871601820">
    <w:abstractNumId w:val="55"/>
  </w:num>
  <w:num w:numId="26" w16cid:durableId="156919371">
    <w:abstractNumId w:val="50"/>
  </w:num>
  <w:num w:numId="27" w16cid:durableId="55059176">
    <w:abstractNumId w:val="4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35854981">
    <w:abstractNumId w:val="30"/>
  </w:num>
  <w:num w:numId="29" w16cid:durableId="737095367">
    <w:abstractNumId w:val="7"/>
  </w:num>
  <w:num w:numId="30" w16cid:durableId="120418209">
    <w:abstractNumId w:val="24"/>
  </w:num>
  <w:num w:numId="31" w16cid:durableId="1736665249">
    <w:abstractNumId w:val="41"/>
  </w:num>
  <w:num w:numId="32" w16cid:durableId="230388676">
    <w:abstractNumId w:val="40"/>
  </w:num>
  <w:num w:numId="33" w16cid:durableId="1790276118">
    <w:abstractNumId w:val="58"/>
  </w:num>
  <w:num w:numId="34" w16cid:durableId="907426405">
    <w:abstractNumId w:val="43"/>
  </w:num>
  <w:num w:numId="35" w16cid:durableId="873545770">
    <w:abstractNumId w:val="53"/>
  </w:num>
  <w:num w:numId="36" w16cid:durableId="1821851202">
    <w:abstractNumId w:val="8"/>
  </w:num>
  <w:num w:numId="37" w16cid:durableId="996225877">
    <w:abstractNumId w:val="34"/>
  </w:num>
  <w:num w:numId="38" w16cid:durableId="1104687982">
    <w:abstractNumId w:val="52"/>
  </w:num>
  <w:num w:numId="39" w16cid:durableId="1878083231">
    <w:abstractNumId w:val="25"/>
  </w:num>
  <w:num w:numId="40" w16cid:durableId="944771104">
    <w:abstractNumId w:val="56"/>
  </w:num>
  <w:num w:numId="41" w16cid:durableId="945115588">
    <w:abstractNumId w:val="36"/>
  </w:num>
  <w:num w:numId="42" w16cid:durableId="1416586991">
    <w:abstractNumId w:val="11"/>
  </w:num>
  <w:num w:numId="43" w16cid:durableId="1096484958">
    <w:abstractNumId w:val="26"/>
  </w:num>
  <w:num w:numId="44" w16cid:durableId="689338395">
    <w:abstractNumId w:val="10"/>
  </w:num>
  <w:num w:numId="45" w16cid:durableId="331950737">
    <w:abstractNumId w:val="14"/>
  </w:num>
  <w:num w:numId="46" w16cid:durableId="1895696480">
    <w:abstractNumId w:val="31"/>
  </w:num>
  <w:num w:numId="47" w16cid:durableId="1319724010">
    <w:abstractNumId w:val="48"/>
  </w:num>
  <w:num w:numId="48" w16cid:durableId="1680892661">
    <w:abstractNumId w:val="39"/>
  </w:num>
  <w:num w:numId="49" w16cid:durableId="149055631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C3"/>
    <w:rsid w:val="000004D9"/>
    <w:rsid w:val="00002461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818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67F16"/>
    <w:rsid w:val="00070765"/>
    <w:rsid w:val="00072D8B"/>
    <w:rsid w:val="00073260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2C0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5091"/>
    <w:rsid w:val="00107EDB"/>
    <w:rsid w:val="001103C2"/>
    <w:rsid w:val="0011164A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9FE"/>
    <w:rsid w:val="00130FCD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42F8"/>
    <w:rsid w:val="001A750E"/>
    <w:rsid w:val="001B1A36"/>
    <w:rsid w:val="001B2721"/>
    <w:rsid w:val="001B279B"/>
    <w:rsid w:val="001B4A9F"/>
    <w:rsid w:val="001B606B"/>
    <w:rsid w:val="001B6E96"/>
    <w:rsid w:val="001B703C"/>
    <w:rsid w:val="001C0590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3D7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13A"/>
    <w:rsid w:val="002A59AB"/>
    <w:rsid w:val="002A6421"/>
    <w:rsid w:val="002A6AEF"/>
    <w:rsid w:val="002A709B"/>
    <w:rsid w:val="002A76BF"/>
    <w:rsid w:val="002A7E0C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B0B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251"/>
    <w:rsid w:val="00373960"/>
    <w:rsid w:val="00373A9A"/>
    <w:rsid w:val="00373FDD"/>
    <w:rsid w:val="003745D5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228F"/>
    <w:rsid w:val="003B398F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40AF"/>
    <w:rsid w:val="003E5D76"/>
    <w:rsid w:val="003E6283"/>
    <w:rsid w:val="003E6C6E"/>
    <w:rsid w:val="003E71E2"/>
    <w:rsid w:val="003F0A6E"/>
    <w:rsid w:val="003F1E0E"/>
    <w:rsid w:val="003F219B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0FF3"/>
    <w:rsid w:val="004113F5"/>
    <w:rsid w:val="00411AC3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5B3"/>
    <w:rsid w:val="00425BA2"/>
    <w:rsid w:val="00426484"/>
    <w:rsid w:val="00427483"/>
    <w:rsid w:val="00427883"/>
    <w:rsid w:val="00427A6D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00D6"/>
    <w:rsid w:val="004729BD"/>
    <w:rsid w:val="00473856"/>
    <w:rsid w:val="00473F56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0263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2F9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3EF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5055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031"/>
    <w:rsid w:val="006023E0"/>
    <w:rsid w:val="00603350"/>
    <w:rsid w:val="00605829"/>
    <w:rsid w:val="00606E2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93B"/>
    <w:rsid w:val="00627B56"/>
    <w:rsid w:val="00630B4A"/>
    <w:rsid w:val="00633E49"/>
    <w:rsid w:val="00634A5C"/>
    <w:rsid w:val="00636026"/>
    <w:rsid w:val="006378B6"/>
    <w:rsid w:val="00637EE6"/>
    <w:rsid w:val="006403E2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3537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4D03"/>
    <w:rsid w:val="006A5A6C"/>
    <w:rsid w:val="006B10B5"/>
    <w:rsid w:val="006B1F21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2E5C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3369"/>
    <w:rsid w:val="00734825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2C4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233A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3E5F"/>
    <w:rsid w:val="008159E4"/>
    <w:rsid w:val="00816A60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431B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DFE"/>
    <w:rsid w:val="00871F65"/>
    <w:rsid w:val="00872986"/>
    <w:rsid w:val="0087442E"/>
    <w:rsid w:val="008756D6"/>
    <w:rsid w:val="00877183"/>
    <w:rsid w:val="00880102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6407"/>
    <w:rsid w:val="00901C2A"/>
    <w:rsid w:val="009026AC"/>
    <w:rsid w:val="00903421"/>
    <w:rsid w:val="0090799A"/>
    <w:rsid w:val="00910D97"/>
    <w:rsid w:val="00910F5B"/>
    <w:rsid w:val="00911121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0B01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90580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8A4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4AF5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1B5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2D"/>
    <w:rsid w:val="00B4754A"/>
    <w:rsid w:val="00B517BC"/>
    <w:rsid w:val="00B54F98"/>
    <w:rsid w:val="00B57687"/>
    <w:rsid w:val="00B61F3D"/>
    <w:rsid w:val="00B63DCA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2A0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462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3278"/>
    <w:rsid w:val="00C53D5C"/>
    <w:rsid w:val="00C53DFB"/>
    <w:rsid w:val="00C5584B"/>
    <w:rsid w:val="00C56E89"/>
    <w:rsid w:val="00C5769C"/>
    <w:rsid w:val="00C61767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42F"/>
    <w:rsid w:val="00C97E52"/>
    <w:rsid w:val="00CA13A3"/>
    <w:rsid w:val="00CA20C8"/>
    <w:rsid w:val="00CA404B"/>
    <w:rsid w:val="00CA6AAE"/>
    <w:rsid w:val="00CA6C1A"/>
    <w:rsid w:val="00CA723B"/>
    <w:rsid w:val="00CA7BE8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AB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41F7"/>
    <w:rsid w:val="00D35A3D"/>
    <w:rsid w:val="00D37A62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8001B"/>
    <w:rsid w:val="00D8027D"/>
    <w:rsid w:val="00D814A9"/>
    <w:rsid w:val="00D83712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0E86"/>
    <w:rsid w:val="00DD286E"/>
    <w:rsid w:val="00DD2E48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6FCF"/>
    <w:rsid w:val="00DF70DE"/>
    <w:rsid w:val="00DF794B"/>
    <w:rsid w:val="00DF79FD"/>
    <w:rsid w:val="00E00542"/>
    <w:rsid w:val="00E01FE8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54F"/>
    <w:rsid w:val="00E63C3D"/>
    <w:rsid w:val="00E646AD"/>
    <w:rsid w:val="00E657AA"/>
    <w:rsid w:val="00E65E6B"/>
    <w:rsid w:val="00E6653F"/>
    <w:rsid w:val="00E70337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3946"/>
    <w:rsid w:val="00E83C50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1B57"/>
    <w:rsid w:val="00EA2994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564E"/>
    <w:rsid w:val="00F36CD2"/>
    <w:rsid w:val="00F40D7B"/>
    <w:rsid w:val="00F42266"/>
    <w:rsid w:val="00F427CA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1BA3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1E45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2024-02-28T11:17:00Z</dcterms:created>
  <dcterms:modified xsi:type="dcterms:W3CDTF">2025-12-09T09:46:00Z</dcterms:modified>
</cp:coreProperties>
</file>